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4D261468" w:rsidR="00756061" w:rsidRDefault="00756061" w:rsidP="0097491F">
            <w:pPr>
              <w:spacing w:before="120" w:after="120"/>
              <w:jc w:val="center"/>
              <w:rPr>
                <w:rFonts w:ascii="Arial" w:hAnsi="Arial" w:cs="Arial"/>
                <w:b/>
                <w:bCs/>
                <w:sz w:val="28"/>
                <w:szCs w:val="28"/>
              </w:rPr>
            </w:pPr>
            <w:r>
              <w:rPr>
                <w:rFonts w:ascii="Arial" w:hAnsi="Arial" w:cs="Arial"/>
                <w:b/>
                <w:bCs/>
                <w:sz w:val="28"/>
                <w:szCs w:val="28"/>
              </w:rPr>
              <w:t xml:space="preserve">LOT </w:t>
            </w:r>
            <w:r w:rsidR="00A92269">
              <w:rPr>
                <w:rFonts w:ascii="Arial" w:hAnsi="Arial" w:cs="Arial"/>
                <w:b/>
                <w:bCs/>
                <w:sz w:val="28"/>
                <w:szCs w:val="28"/>
              </w:rPr>
              <w:t>8</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4BF4C325" w14:textId="77777777" w:rsidR="00A92269" w:rsidRDefault="00A92269" w:rsidP="00A92269">
      <w:pPr>
        <w:jc w:val="both"/>
        <w:rPr>
          <w:rFonts w:ascii="Arial" w:hAnsi="Arial" w:cs="Arial"/>
          <w:b/>
          <w:bCs/>
        </w:rPr>
      </w:pPr>
      <w:r w:rsidRPr="008A1F4C">
        <w:rPr>
          <w:rFonts w:ascii="Arial" w:hAnsi="Arial" w:cs="Arial"/>
          <w:b/>
          <w:bCs/>
        </w:rPr>
        <w:t>Lot 8 : Acquisition de monographies, suites et collections en commande permanente publiées en Amérique latine hispanophone, Portugal, Brésil et pays lusophones.</w:t>
      </w:r>
    </w:p>
    <w:p w14:paraId="19068B8F" w14:textId="77777777" w:rsidR="00F1257F" w:rsidRPr="00640C1E" w:rsidRDefault="00F1257F" w:rsidP="00640C1E">
      <w:pPr>
        <w:jc w:val="both"/>
        <w:rPr>
          <w:rFonts w:ascii="Arial" w:hAnsi="Arial" w:cs="Arial"/>
          <w:b/>
        </w:rPr>
      </w:pPr>
    </w:p>
    <w:p w14:paraId="19068B90" w14:textId="59CE7300"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l’accord-cadre</w:t>
      </w:r>
      <w:r w:rsidR="00903770">
        <w:rPr>
          <w:rFonts w:ascii="Arial" w:eastAsia="Arial" w:hAnsi="Arial" w:cs="Arial"/>
        </w:rPr>
        <w:t xml:space="preserve"> </w:t>
      </w:r>
      <w:r w:rsidRPr="009D520C">
        <w:rPr>
          <w:rFonts w:ascii="Arial" w:hAnsi="Arial" w:cs="Arial"/>
        </w:rPr>
        <w:t>:</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031C70D6" w14:textId="0FF4A00C" w:rsidR="00EA0C24" w:rsidRPr="0073142C" w:rsidRDefault="009447C7" w:rsidP="00EA0C24">
      <w:pPr>
        <w:ind w:hanging="2"/>
        <w:jc w:val="both"/>
        <w:rPr>
          <w:rFonts w:ascii="Arial" w:eastAsia="Arial" w:hAnsi="Arial" w:cs="Arial"/>
        </w:rPr>
      </w:pPr>
      <w:r w:rsidRPr="009447C7">
        <w:rPr>
          <w:rFonts w:ascii="Arial" w:eastAsia="Arial" w:hAnsi="Arial" w:cs="Arial"/>
        </w:rPr>
        <w:t>Accord-cadre à bons de commande mono-attributaire passé selon la procédure d’appel d’offres ouvert conformément aux articles</w:t>
      </w:r>
      <w:r w:rsidR="00EA0C24" w:rsidRPr="0073142C">
        <w:rPr>
          <w:rFonts w:ascii="Arial" w:eastAsia="Arial" w:hAnsi="Arial" w:cs="Arial"/>
        </w:rPr>
        <w:t xml:space="preserve"> R2124-1 et 2 du code de la commande publique.</w:t>
      </w:r>
    </w:p>
    <w:p w14:paraId="03B6602C" w14:textId="75217211" w:rsidR="00803292" w:rsidRDefault="00803292" w:rsidP="0073142C">
      <w:pPr>
        <w:ind w:hanging="2"/>
        <w:jc w:val="both"/>
        <w:rPr>
          <w:rFonts w:ascii="Arial" w:eastAsia="Arial" w:hAnsi="Arial" w:cs="Arial"/>
        </w:rPr>
      </w:pP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3C5F320" w14:textId="77777777" w:rsidR="00073564" w:rsidRDefault="00073564"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44FBAF29" w14:textId="77777777" w:rsidR="004D040D" w:rsidRPr="00787D92" w:rsidRDefault="004D040D" w:rsidP="00073564">
      <w:pPr>
        <w:tabs>
          <w:tab w:val="left" w:pos="851"/>
        </w:tabs>
        <w:ind w:hanging="2"/>
        <w:jc w:val="both"/>
        <w:rPr>
          <w:rFonts w:ascii="Arial" w:eastAsia="Arial" w:hAnsi="Arial" w:cs="Arial"/>
        </w:rPr>
      </w:pP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lastRenderedPageBreak/>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19068B9B" w14:textId="77777777" w:rsidR="00DE3259" w:rsidRPr="00F4066D" w:rsidRDefault="00DE3259" w:rsidP="00DE3259">
      <w:pPr>
        <w:rPr>
          <w:rFonts w:ascii="Arial" w:hAnsi="Arial" w:cs="Arial"/>
          <w:szCs w:val="22"/>
        </w:rPr>
      </w:pPr>
    </w:p>
    <w:p w14:paraId="4E8101A1" w14:textId="2E5996D1" w:rsidR="0090259E"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BF0798">
        <w:rPr>
          <w:rFonts w:ascii="Arial" w:eastAsia="Times New Roman" w:hAnsi="Arial" w:cs="Arial"/>
          <w:sz w:val="20"/>
          <w:szCs w:val="20"/>
          <w:lang w:eastAsia="fr-FR"/>
        </w:rPr>
        <w:t>e présent a</w:t>
      </w:r>
      <w:r>
        <w:rPr>
          <w:rFonts w:ascii="Arial" w:eastAsia="Times New Roman" w:hAnsi="Arial" w:cs="Arial"/>
          <w:sz w:val="20"/>
          <w:szCs w:val="20"/>
          <w:lang w:eastAsia="fr-FR"/>
        </w:rPr>
        <w:t>cte d’</w:t>
      </w:r>
      <w:r w:rsidR="00BF0798">
        <w:rPr>
          <w:rFonts w:ascii="Arial" w:eastAsia="Times New Roman" w:hAnsi="Arial" w:cs="Arial"/>
          <w:sz w:val="20"/>
          <w:szCs w:val="20"/>
          <w:lang w:eastAsia="fr-FR"/>
        </w:rPr>
        <w:t>e</w:t>
      </w:r>
      <w:r>
        <w:rPr>
          <w:rFonts w:ascii="Arial" w:eastAsia="Times New Roman" w:hAnsi="Arial" w:cs="Arial"/>
          <w:sz w:val="20"/>
          <w:szCs w:val="20"/>
          <w:lang w:eastAsia="fr-FR"/>
        </w:rPr>
        <w:t xml:space="preserve">ngagement propre au lot </w:t>
      </w:r>
      <w:r w:rsidR="00BF0798">
        <w:rPr>
          <w:rFonts w:ascii="Arial" w:eastAsia="Times New Roman" w:hAnsi="Arial" w:cs="Arial"/>
          <w:sz w:val="20"/>
          <w:szCs w:val="20"/>
          <w:lang w:eastAsia="fr-FR"/>
        </w:rPr>
        <w:t>n°8 ;</w:t>
      </w:r>
      <w:r>
        <w:rPr>
          <w:rFonts w:ascii="Arial" w:eastAsia="Times New Roman" w:hAnsi="Arial" w:cs="Arial"/>
          <w:sz w:val="20"/>
          <w:szCs w:val="20"/>
          <w:lang w:eastAsia="fr-FR"/>
        </w:rPr>
        <w:t xml:space="preserve"> </w:t>
      </w:r>
    </w:p>
    <w:p w14:paraId="1603F3AC" w14:textId="77777777"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F322893" w14:textId="77777777" w:rsidR="0090259E" w:rsidRPr="00AB07D4" w:rsidRDefault="0090259E" w:rsidP="0090259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78B584B3" w14:textId="0B99E62B" w:rsidR="005F486D" w:rsidRPr="005F486D" w:rsidRDefault="005F486D" w:rsidP="005F486D">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n°8 ;</w:t>
      </w:r>
    </w:p>
    <w:p w14:paraId="4D15E1FC" w14:textId="56398BD0" w:rsidR="0090259E" w:rsidRPr="003F50BD" w:rsidRDefault="0090259E" w:rsidP="000B2F7C">
      <w:pPr>
        <w:pStyle w:val="Standard"/>
        <w:widowControl w:val="0"/>
        <w:numPr>
          <w:ilvl w:val="0"/>
          <w:numId w:val="13"/>
        </w:numPr>
        <w:spacing w:before="60" w:after="0" w:line="240" w:lineRule="auto"/>
        <w:jc w:val="both"/>
        <w:rPr>
          <w:rFonts w:ascii="Arial" w:eastAsia="Times New Roman" w:hAnsi="Arial" w:cs="Arial"/>
          <w:sz w:val="20"/>
        </w:rPr>
      </w:pPr>
      <w:r>
        <w:rPr>
          <w:rFonts w:ascii="Arial" w:eastAsia="Times New Roman" w:hAnsi="Arial" w:cs="Arial"/>
          <w:sz w:val="20"/>
          <w:szCs w:val="20"/>
          <w:lang w:eastAsia="fr-FR"/>
        </w:rPr>
        <w:t xml:space="preserve">Le Cadre de Réponses Techniques (CRT) propre </w:t>
      </w:r>
      <w:r w:rsidR="00BF0798">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BF0798">
        <w:rPr>
          <w:rFonts w:ascii="Arial" w:eastAsia="Times New Roman" w:hAnsi="Arial" w:cs="Arial"/>
          <w:sz w:val="20"/>
          <w:szCs w:val="20"/>
          <w:lang w:eastAsia="fr-FR"/>
        </w:rPr>
        <w:t xml:space="preserve"> n°8</w:t>
      </w:r>
      <w:r>
        <w:rPr>
          <w:rFonts w:ascii="Arial" w:eastAsia="Arial" w:hAnsi="Arial" w:cs="Arial"/>
          <w:sz w:val="20"/>
          <w:szCs w:val="20"/>
        </w:rPr>
        <w:t xml:space="preserve"> </w:t>
      </w:r>
      <w:r w:rsidR="009A0B9C">
        <w:rPr>
          <w:rFonts w:ascii="Arial" w:eastAsia="Arial" w:hAnsi="Arial" w:cs="Arial"/>
          <w:sz w:val="20"/>
          <w:szCs w:val="20"/>
        </w:rPr>
        <w:t>et ses éventuelles annexes</w:t>
      </w:r>
      <w:r w:rsidR="000B2F7C">
        <w:rPr>
          <w:rFonts w:ascii="Arial" w:eastAsia="Arial" w:hAnsi="Arial" w:cs="Arial"/>
          <w:sz w:val="20"/>
          <w:szCs w:val="20"/>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A5" w14:textId="41DF0EDC" w:rsidR="00DE3259" w:rsidRDefault="00DE3259" w:rsidP="00DE3259">
      <w:pPr>
        <w:rPr>
          <w:rFonts w:ascii="Arial" w:hAnsi="Arial" w:cs="Arial"/>
          <w:szCs w:val="22"/>
        </w:rPr>
      </w:pPr>
      <w:r>
        <w:rPr>
          <w:rFonts w:ascii="Arial" w:hAnsi="Arial" w:cs="Arial"/>
          <w:szCs w:val="22"/>
        </w:rPr>
        <w:t>Toute norme en vigueur.</w:t>
      </w: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0D33900F"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sidR="00A92269">
        <w:rPr>
          <w:rFonts w:ascii="Arial" w:hAnsi="Arial" w:cs="Arial"/>
        </w:rPr>
        <w:t>3</w:t>
      </w:r>
      <w:r w:rsidR="000074A6">
        <w:rPr>
          <w:rFonts w:ascii="Arial" w:hAnsi="Arial" w:cs="Arial"/>
        </w:rPr>
        <w:t>0</w:t>
      </w:r>
      <w:r w:rsidR="000074A6" w:rsidRPr="00E20E4A">
        <w:rPr>
          <w:rFonts w:ascii="Arial" w:hAnsi="Arial" w:cs="Arial"/>
        </w:rPr>
        <w:t xml:space="preserve"> 000 </w:t>
      </w:r>
      <w:r w:rsidRPr="00F1257F">
        <w:rPr>
          <w:rFonts w:ascii="Arial" w:hAnsi="Arial" w:cs="Arial"/>
        </w:rPr>
        <w:t>euros HT.</w:t>
      </w:r>
    </w:p>
    <w:p w14:paraId="03764EE6"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bookmarkStart w:id="0" w:name="_Hlk72418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1D6D31">
        <w:trPr>
          <w:jc w:val="center"/>
        </w:trPr>
        <w:tc>
          <w:tcPr>
            <w:tcW w:w="5778"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r w:rsidRPr="001810B8">
              <w:rPr>
                <w:rFonts w:ascii="Arial" w:hAnsi="Arial" w:cs="Arial"/>
                <w:b/>
                <w:szCs w:val="22"/>
              </w:rPr>
              <w:t>Taux de remise de base appliqué au prix public éditeur (ferme pour toute la durée du marché) :</w:t>
            </w:r>
          </w:p>
        </w:tc>
        <w:tc>
          <w:tcPr>
            <w:tcW w:w="490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343E24AB"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19068BD0" w14:textId="77777777" w:rsidR="0007287E" w:rsidRPr="00F1257F" w:rsidRDefault="0007287E" w:rsidP="00570D8C">
      <w:pPr>
        <w:pStyle w:val="fcasegauche"/>
        <w:spacing w:after="0"/>
        <w:ind w:left="0" w:firstLine="0"/>
      </w:pPr>
    </w:p>
    <w:p w14:paraId="19068BD1" w14:textId="4501FA14"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w:t>
      </w:r>
      <w:proofErr w:type="gramStart"/>
      <w:r w:rsidRPr="00AC73CE">
        <w:rPr>
          <w:rFonts w:ascii="Arial" w:hAnsi="Arial" w:cs="Arial"/>
          <w:i/>
          <w:iCs/>
          <w:sz w:val="18"/>
          <w:szCs w:val="18"/>
        </w:rPr>
        <w:t>en</w:t>
      </w:r>
      <w:proofErr w:type="gramEnd"/>
      <w:r w:rsidRPr="00AC73CE">
        <w:rPr>
          <w:rFonts w:ascii="Arial" w:hAnsi="Arial" w:cs="Arial"/>
          <w:i/>
          <w:iCs/>
          <w:sz w:val="18"/>
          <w:szCs w:val="18"/>
        </w:rPr>
        <w:t xml:space="preserve">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proofErr w:type="gramStart"/>
      <w:r w:rsidRPr="00AC73CE">
        <w:rPr>
          <w:rFonts w:ascii="Arial" w:hAnsi="Arial" w:cs="Arial"/>
          <w:sz w:val="18"/>
          <w:szCs w:val="18"/>
        </w:rPr>
        <w:t>conjoint</w:t>
      </w:r>
      <w:proofErr w:type="gramEnd"/>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(Les membres du groupement conjoint indiquent dans le tableau ci-dessous la répartition des prestations que chacun d’entre eux s’engage à réaliser.)</w:t>
      </w:r>
    </w:p>
    <w:p w14:paraId="1AD65620" w14:textId="77777777" w:rsidR="00705D3D" w:rsidRPr="00AC73CE" w:rsidRDefault="00705D3D" w:rsidP="006C4338">
      <w:pPr>
        <w:tabs>
          <w:tab w:val="left" w:pos="851"/>
        </w:tabs>
        <w:spacing w:before="120"/>
        <w:jc w:val="both"/>
        <w:rPr>
          <w:rFonts w:ascii="Arial" w:hAnsi="Arial" w:cs="Arial"/>
          <w:b/>
          <w:b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AC73CE" w14:paraId="19068BD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t xml:space="preserve">Désignation des membres </w:t>
            </w:r>
          </w:p>
          <w:p w14:paraId="19068BD9" w14:textId="77777777" w:rsidR="009B1CD0" w:rsidRPr="00AC73CE" w:rsidRDefault="009B1CD0" w:rsidP="005846FB">
            <w:pPr>
              <w:tabs>
                <w:tab w:val="left" w:pos="851"/>
              </w:tabs>
              <w:jc w:val="center"/>
              <w:rPr>
                <w:b/>
                <w:sz w:val="18"/>
                <w:szCs w:val="18"/>
              </w:rPr>
            </w:pPr>
            <w:proofErr w:type="gramStart"/>
            <w:r w:rsidRPr="00AC73CE">
              <w:rPr>
                <w:rFonts w:ascii="Arial" w:hAnsi="Arial" w:cs="Arial"/>
                <w:b/>
                <w:sz w:val="18"/>
                <w:szCs w:val="18"/>
              </w:rPr>
              <w:t>du</w:t>
            </w:r>
            <w:proofErr w:type="gramEnd"/>
            <w:r w:rsidRPr="00AC73CE">
              <w:rPr>
                <w:rFonts w:ascii="Arial" w:hAnsi="Arial" w:cs="Arial"/>
                <w:b/>
                <w:sz w:val="18"/>
                <w:szCs w:val="18"/>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proofErr w:type="gramStart"/>
            <w:r w:rsidRPr="00AC73CE">
              <w:rPr>
                <w:b/>
                <w:i w:val="0"/>
                <w:sz w:val="18"/>
                <w:szCs w:val="18"/>
              </w:rPr>
              <w:t>du</w:t>
            </w:r>
            <w:proofErr w:type="gramEnd"/>
            <w:r w:rsidRPr="00AC73CE">
              <w:rPr>
                <w:b/>
                <w:i w:val="0"/>
                <w:sz w:val="18"/>
                <w:szCs w:val="18"/>
              </w:rPr>
              <w:t xml:space="preserve"> groupement conjoint</w:t>
            </w:r>
          </w:p>
        </w:tc>
      </w:tr>
      <w:tr w:rsidR="009B1CD0" w:rsidRPr="00AC73CE" w14:paraId="19068BE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proofErr w:type="gramStart"/>
            <w:r w:rsidRPr="00AC73CE">
              <w:rPr>
                <w:rFonts w:ascii="Arial" w:hAnsi="Arial" w:cs="Arial"/>
                <w:b/>
                <w:sz w:val="18"/>
                <w:szCs w:val="18"/>
              </w:rPr>
              <w:t>de</w:t>
            </w:r>
            <w:proofErr w:type="gramEnd"/>
            <w:r w:rsidRPr="00AC73CE">
              <w:rPr>
                <w:rFonts w:ascii="Arial" w:hAnsi="Arial" w:cs="Arial"/>
                <w:b/>
                <w:sz w:val="18"/>
                <w:szCs w:val="18"/>
              </w:rPr>
              <w:t xml:space="preserve"> la prestation</w:t>
            </w:r>
          </w:p>
        </w:tc>
      </w:tr>
      <w:tr w:rsidR="009B1CD0" w:rsidRPr="00AC73CE" w14:paraId="19068BE5" w14:textId="77777777">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F05666">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60A47C52" w14:textId="77777777" w:rsidR="000B2F7C" w:rsidRDefault="000B2F7C" w:rsidP="006F3DF9">
      <w:pPr>
        <w:pStyle w:val="fcase1ertab"/>
        <w:tabs>
          <w:tab w:val="left" w:pos="851"/>
        </w:tabs>
        <w:ind w:left="0" w:firstLine="0"/>
        <w:rPr>
          <w:rFonts w:ascii="Arial" w:hAnsi="Arial" w:cs="Arial"/>
          <w:b/>
          <w:sz w:val="18"/>
          <w:szCs w:val="18"/>
        </w:rPr>
      </w:pPr>
    </w:p>
    <w:p w14:paraId="071817E6" w14:textId="77777777" w:rsidR="000B2F7C" w:rsidRDefault="000B2F7C" w:rsidP="006F3DF9">
      <w:pPr>
        <w:pStyle w:val="fcase1ertab"/>
        <w:tabs>
          <w:tab w:val="left" w:pos="851"/>
        </w:tabs>
        <w:ind w:left="0" w:firstLine="0"/>
        <w:rPr>
          <w:rFonts w:ascii="Arial" w:hAnsi="Arial" w:cs="Arial"/>
          <w:b/>
          <w:sz w:val="18"/>
          <w:szCs w:val="18"/>
        </w:rPr>
      </w:pPr>
    </w:p>
    <w:p w14:paraId="01B698B8" w14:textId="77777777" w:rsidR="000B2F7C" w:rsidRDefault="000B2F7C" w:rsidP="006F3DF9">
      <w:pPr>
        <w:pStyle w:val="fcase1ertab"/>
        <w:tabs>
          <w:tab w:val="left" w:pos="851"/>
        </w:tabs>
        <w:ind w:left="0" w:firstLine="0"/>
        <w:rPr>
          <w:rFonts w:ascii="Arial" w:hAnsi="Arial" w:cs="Arial"/>
          <w:b/>
          <w:sz w:val="18"/>
          <w:szCs w:val="18"/>
        </w:rPr>
      </w:pPr>
    </w:p>
    <w:p w14:paraId="7ED9C24F" w14:textId="77777777" w:rsidR="000B2F7C" w:rsidRDefault="000B2F7C" w:rsidP="006F3DF9">
      <w:pPr>
        <w:pStyle w:val="fcase1ertab"/>
        <w:tabs>
          <w:tab w:val="left" w:pos="851"/>
        </w:tabs>
        <w:ind w:left="0" w:firstLine="0"/>
        <w:rPr>
          <w:rFonts w:ascii="Arial" w:hAnsi="Arial" w:cs="Arial"/>
          <w:b/>
          <w:sz w:val="18"/>
          <w:szCs w:val="18"/>
        </w:rPr>
      </w:pPr>
    </w:p>
    <w:p w14:paraId="19068BF0" w14:textId="550D6B49"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w:t>
      </w:r>
      <w:proofErr w:type="gramEnd"/>
      <w:r w:rsidRPr="00AC73CE">
        <w:rPr>
          <w:rFonts w:ascii="Arial" w:hAnsi="Arial" w:cs="Arial"/>
          <w:sz w:val="18"/>
          <w:szCs w:val="18"/>
        </w:rPr>
        <w:t xml:space="preserve">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19068BF5" w14:textId="77777777" w:rsidR="009B1CD0" w:rsidRPr="00AC73CE" w:rsidRDefault="009B1CD0" w:rsidP="00710FD6">
      <w:pPr>
        <w:pStyle w:val="fcasegauche"/>
        <w:tabs>
          <w:tab w:val="left" w:pos="426"/>
          <w:tab w:val="left" w:pos="851"/>
        </w:tabs>
        <w:spacing w:after="0"/>
        <w:ind w:left="0" w:firstLine="0"/>
        <w:jc w:val="left"/>
        <w:rPr>
          <w:rFonts w:ascii="Arial" w:hAnsi="Arial" w:cs="Arial"/>
          <w:b/>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w:t>
      </w:r>
      <w:proofErr w:type="gramEnd"/>
      <w:r w:rsidRPr="00AC73CE">
        <w:rPr>
          <w:rFonts w:ascii="Arial" w:hAnsi="Arial" w:cs="Arial"/>
          <w:sz w:val="18"/>
          <w:szCs w:val="18"/>
        </w:rPr>
        <w:t xml:space="preserve"> de compte :</w:t>
      </w:r>
    </w:p>
    <w:p w14:paraId="19068BFC" w14:textId="77777777" w:rsidR="001B4327" w:rsidRPr="00AC73CE" w:rsidRDefault="001B4327" w:rsidP="009B45B9">
      <w:pPr>
        <w:tabs>
          <w:tab w:val="left" w:pos="426"/>
          <w:tab w:val="left" w:pos="851"/>
        </w:tabs>
        <w:jc w:val="both"/>
        <w:rPr>
          <w:rFonts w:ascii="Arial" w:hAnsi="Arial" w:cs="Arial"/>
          <w:b/>
          <w:sz w:val="18"/>
          <w:szCs w:val="18"/>
        </w:rPr>
      </w:pPr>
    </w:p>
    <w:p w14:paraId="19068BFD" w14:textId="4821287D"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6F304F">
        <w:rPr>
          <w:sz w:val="18"/>
          <w:szCs w:val="18"/>
        </w:rPr>
        <w:t>6</w:t>
      </w:r>
      <w:r w:rsidRPr="00AC73CE">
        <w:rPr>
          <w:sz w:val="18"/>
          <w:szCs w:val="18"/>
        </w:rPr>
        <w:t xml:space="preserve"> -</w:t>
      </w:r>
      <w:r w:rsidRPr="00AC73CE">
        <w:rPr>
          <w:b w:val="0"/>
          <w:sz w:val="18"/>
          <w:szCs w:val="18"/>
        </w:rPr>
        <w:t xml:space="preserve"> </w:t>
      </w:r>
      <w:r w:rsidRPr="00AC73CE">
        <w:rPr>
          <w:sz w:val="18"/>
          <w:szCs w:val="18"/>
        </w:rPr>
        <w:t xml:space="preserve">Durée </w:t>
      </w:r>
      <w:r w:rsidRPr="00AC73CE">
        <w:rPr>
          <w:sz w:val="18"/>
          <w:szCs w:val="18"/>
        </w:rPr>
        <w:t>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470B9C50" w14:textId="77777777" w:rsidR="008166A6" w:rsidRDefault="008166A6" w:rsidP="008166A6">
      <w:pPr>
        <w:tabs>
          <w:tab w:val="left" w:pos="426"/>
          <w:tab w:val="left" w:pos="851"/>
        </w:tabs>
        <w:jc w:val="both"/>
        <w:rPr>
          <w:rFonts w:ascii="Arial" w:hAnsi="Arial" w:cs="Arial"/>
          <w:b/>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proofErr w:type="gramStart"/>
            <w:r w:rsidRPr="00AC73CE">
              <w:rPr>
                <w:rFonts w:ascii="Arial" w:hAnsi="Arial" w:cs="Arial"/>
                <w:b/>
                <w:bCs/>
                <w:sz w:val="18"/>
                <w:szCs w:val="18"/>
              </w:rPr>
              <w:t>du</w:t>
            </w:r>
            <w:proofErr w:type="gramEnd"/>
            <w:r w:rsidRPr="00AC73CE">
              <w:rPr>
                <w:rFonts w:ascii="Arial" w:hAnsi="Arial" w:cs="Arial"/>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Pr="00AC73CE"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Pr="00AC73CE"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proofErr w:type="gramStart"/>
      <w:r w:rsidRPr="00AC73CE">
        <w:rPr>
          <w:rFonts w:ascii="Arial" w:hAnsi="Arial" w:cs="Arial"/>
          <w:sz w:val="18"/>
          <w:szCs w:val="18"/>
        </w:rPr>
        <w:t>conjoint</w:t>
      </w:r>
      <w:proofErr w:type="gramEnd"/>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proofErr w:type="gramStart"/>
      <w:r w:rsidR="002904AF" w:rsidRPr="00AC73CE">
        <w:rPr>
          <w:rFonts w:ascii="Arial" w:hAnsi="Arial" w:cs="Arial"/>
          <w:sz w:val="18"/>
          <w:szCs w:val="18"/>
        </w:rPr>
        <w:t>pour</w:t>
      </w:r>
      <w:proofErr w:type="gramEnd"/>
      <w:r w:rsidR="002904AF" w:rsidRPr="00AC73CE">
        <w:rPr>
          <w:rFonts w:ascii="Arial" w:hAnsi="Arial" w:cs="Arial"/>
          <w:sz w:val="18"/>
          <w:szCs w:val="18"/>
        </w:rPr>
        <w:t xml:space="preserve">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w:t>
      </w:r>
      <w:proofErr w:type="gramStart"/>
      <w:r w:rsidRPr="00AC73CE">
        <w:rPr>
          <w:rFonts w:ascii="Arial" w:hAnsi="Arial" w:cs="Arial"/>
          <w:i/>
          <w:sz w:val="18"/>
          <w:szCs w:val="18"/>
        </w:rPr>
        <w:t>joindre</w:t>
      </w:r>
      <w:proofErr w:type="gramEnd"/>
      <w:r w:rsidRPr="00AC73CE">
        <w:rPr>
          <w:rFonts w:ascii="Arial" w:hAnsi="Arial" w:cs="Arial"/>
          <w:i/>
          <w:sz w:val="18"/>
          <w:szCs w:val="18"/>
        </w:rPr>
        <w:t xml:space="preserv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proofErr w:type="gramStart"/>
      <w:r w:rsidRPr="00AC73CE">
        <w:rPr>
          <w:rFonts w:ascii="Arial" w:hAnsi="Arial" w:cs="Arial"/>
          <w:sz w:val="18"/>
          <w:szCs w:val="18"/>
        </w:rPr>
        <w:t>pour</w:t>
      </w:r>
      <w:proofErr w:type="gramEnd"/>
      <w:r w:rsidRPr="00AC73CE">
        <w:rPr>
          <w:rFonts w:ascii="Arial" w:hAnsi="Arial" w:cs="Arial"/>
          <w:sz w:val="18"/>
          <w:szCs w:val="18"/>
        </w:rPr>
        <w:t xml:space="preserve">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w:t>
      </w:r>
      <w:proofErr w:type="gramStart"/>
      <w:r w:rsidRPr="00AC73CE">
        <w:rPr>
          <w:rFonts w:ascii="Arial" w:hAnsi="Arial" w:cs="Arial"/>
          <w:i/>
          <w:sz w:val="18"/>
          <w:szCs w:val="18"/>
        </w:rPr>
        <w:t>joindre</w:t>
      </w:r>
      <w:proofErr w:type="gramEnd"/>
      <w:r w:rsidRPr="00AC73CE">
        <w:rPr>
          <w:rFonts w:ascii="Arial" w:hAnsi="Arial" w:cs="Arial"/>
          <w:i/>
          <w:sz w:val="18"/>
          <w:szCs w:val="18"/>
        </w:rPr>
        <w:t xml:space="preserv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r>
      <w:proofErr w:type="gramStart"/>
      <w:r w:rsidRPr="00AC73CE">
        <w:rPr>
          <w:rFonts w:ascii="Arial" w:hAnsi="Arial" w:cs="Arial"/>
          <w:sz w:val="18"/>
          <w:szCs w:val="18"/>
        </w:rPr>
        <w:t>ont</w:t>
      </w:r>
      <w:proofErr w:type="gramEnd"/>
      <w:r w:rsidRPr="00AC73CE">
        <w:rPr>
          <w:rFonts w:ascii="Arial" w:hAnsi="Arial" w:cs="Arial"/>
          <w:sz w:val="18"/>
          <w:szCs w:val="18"/>
        </w:rPr>
        <w:t xml:space="preserve"> donné mandat au mandataire dans les conditions définies par les pouvoirs joints en annexe.</w:t>
      </w:r>
    </w:p>
    <w:p w14:paraId="4BB57F98" w14:textId="77777777" w:rsidR="001D6D31" w:rsidRDefault="001D6D31" w:rsidP="008056D1">
      <w:pPr>
        <w:tabs>
          <w:tab w:val="left" w:pos="851"/>
        </w:tabs>
        <w:ind w:left="1134" w:hanging="850"/>
        <w:rPr>
          <w:rFonts w:ascii="Arial" w:hAnsi="Arial" w:cs="Arial"/>
          <w:sz w:val="18"/>
          <w:szCs w:val="18"/>
        </w:rPr>
      </w:pPr>
    </w:p>
    <w:p w14:paraId="73E4F134" w14:textId="77777777" w:rsidR="001D6D31" w:rsidRDefault="001D6D31" w:rsidP="008056D1">
      <w:pPr>
        <w:tabs>
          <w:tab w:val="left" w:pos="851"/>
        </w:tabs>
        <w:ind w:left="1134" w:hanging="850"/>
        <w:rPr>
          <w:rFonts w:ascii="Arial" w:hAnsi="Arial" w:cs="Arial"/>
          <w:sz w:val="18"/>
          <w:szCs w:val="18"/>
        </w:rPr>
      </w:pPr>
    </w:p>
    <w:p w14:paraId="583E0731" w14:textId="77777777" w:rsidR="001D6D31" w:rsidRDefault="001D6D31" w:rsidP="008056D1">
      <w:pPr>
        <w:tabs>
          <w:tab w:val="left" w:pos="851"/>
        </w:tabs>
        <w:ind w:left="1134" w:hanging="850"/>
        <w:rPr>
          <w:rFonts w:ascii="Arial" w:hAnsi="Arial" w:cs="Arial"/>
          <w:sz w:val="18"/>
          <w:szCs w:val="18"/>
        </w:rPr>
      </w:pPr>
    </w:p>
    <w:p w14:paraId="19068C33" w14:textId="77777777" w:rsidR="00311860" w:rsidRDefault="00311860" w:rsidP="002904AF">
      <w:pPr>
        <w:tabs>
          <w:tab w:val="left" w:pos="851"/>
        </w:tabs>
        <w:ind w:left="1134" w:hanging="850"/>
        <w:rPr>
          <w:rFonts w:ascii="Arial" w:hAnsi="Arial" w:cs="Arial"/>
          <w:sz w:val="18"/>
          <w:szCs w:val="18"/>
        </w:rPr>
      </w:pPr>
    </w:p>
    <w:p w14:paraId="222073D0" w14:textId="77777777" w:rsidR="00BF0798" w:rsidRDefault="00BF0798" w:rsidP="002904AF">
      <w:pPr>
        <w:tabs>
          <w:tab w:val="left" w:pos="851"/>
        </w:tabs>
        <w:ind w:left="1134" w:hanging="850"/>
        <w:rPr>
          <w:rFonts w:ascii="Arial" w:hAnsi="Arial" w:cs="Arial"/>
          <w:sz w:val="18"/>
          <w:szCs w:val="18"/>
        </w:rPr>
      </w:pPr>
    </w:p>
    <w:p w14:paraId="0FA3E3D1" w14:textId="77777777" w:rsidR="00BF0798" w:rsidRDefault="00BF0798" w:rsidP="002904AF">
      <w:pPr>
        <w:tabs>
          <w:tab w:val="left" w:pos="851"/>
        </w:tabs>
        <w:ind w:left="1134" w:hanging="850"/>
        <w:rPr>
          <w:rFonts w:ascii="Arial" w:hAnsi="Arial" w:cs="Arial"/>
          <w:sz w:val="18"/>
          <w:szCs w:val="18"/>
        </w:rPr>
      </w:pPr>
    </w:p>
    <w:p w14:paraId="5A6ACC0B" w14:textId="77777777" w:rsidR="0075326D" w:rsidRDefault="0075326D" w:rsidP="002904AF">
      <w:pPr>
        <w:tabs>
          <w:tab w:val="left" w:pos="851"/>
        </w:tabs>
        <w:ind w:left="1134" w:hanging="850"/>
        <w:rPr>
          <w:rFonts w:ascii="Arial" w:hAnsi="Arial" w:cs="Arial"/>
          <w:sz w:val="18"/>
          <w:szCs w:val="18"/>
        </w:rPr>
      </w:pPr>
    </w:p>
    <w:p w14:paraId="22F1B933" w14:textId="77777777" w:rsidR="0075326D" w:rsidRDefault="0075326D" w:rsidP="002904AF">
      <w:pPr>
        <w:tabs>
          <w:tab w:val="left" w:pos="851"/>
        </w:tabs>
        <w:ind w:left="1134" w:hanging="850"/>
        <w:rPr>
          <w:rFonts w:ascii="Arial" w:hAnsi="Arial" w:cs="Arial"/>
          <w:sz w:val="18"/>
          <w:szCs w:val="18"/>
        </w:rPr>
      </w:pPr>
    </w:p>
    <w:p w14:paraId="631C8E51" w14:textId="77777777" w:rsidR="0075326D" w:rsidRDefault="0075326D" w:rsidP="002904AF">
      <w:pPr>
        <w:tabs>
          <w:tab w:val="left" w:pos="851"/>
        </w:tabs>
        <w:ind w:left="1134" w:hanging="850"/>
        <w:rPr>
          <w:rFonts w:ascii="Arial" w:hAnsi="Arial" w:cs="Arial"/>
          <w:sz w:val="18"/>
          <w:szCs w:val="18"/>
        </w:rPr>
      </w:pPr>
    </w:p>
    <w:p w14:paraId="053058E2" w14:textId="77777777" w:rsidR="0075326D" w:rsidRDefault="0075326D" w:rsidP="002904AF">
      <w:pPr>
        <w:tabs>
          <w:tab w:val="left" w:pos="851"/>
        </w:tabs>
        <w:ind w:left="1134" w:hanging="850"/>
        <w:rPr>
          <w:rFonts w:ascii="Arial" w:hAnsi="Arial" w:cs="Arial"/>
          <w:sz w:val="18"/>
          <w:szCs w:val="18"/>
        </w:rPr>
      </w:pPr>
    </w:p>
    <w:p w14:paraId="29696712" w14:textId="77777777" w:rsidR="00BF0798" w:rsidRDefault="00BF0798" w:rsidP="002904AF">
      <w:pPr>
        <w:tabs>
          <w:tab w:val="left" w:pos="851"/>
        </w:tabs>
        <w:ind w:left="1134" w:hanging="850"/>
        <w:rPr>
          <w:rFonts w:ascii="Arial" w:hAnsi="Arial" w:cs="Arial"/>
          <w:sz w:val="18"/>
          <w:szCs w:val="18"/>
        </w:rPr>
      </w:pPr>
    </w:p>
    <w:p w14:paraId="68EC3D39" w14:textId="77777777" w:rsidR="00BF0798" w:rsidRPr="00AC73CE" w:rsidRDefault="00BF0798"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lastRenderedPageBreak/>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proofErr w:type="gramStart"/>
      <w:r w:rsidRPr="00AC73CE">
        <w:rPr>
          <w:rFonts w:ascii="Arial" w:hAnsi="Arial" w:cs="Arial"/>
          <w:sz w:val="18"/>
          <w:szCs w:val="18"/>
        </w:rPr>
        <w:t>donnent</w:t>
      </w:r>
      <w:proofErr w:type="gramEnd"/>
      <w:r w:rsidRPr="00AC73CE">
        <w:rPr>
          <w:rFonts w:ascii="Arial" w:hAnsi="Arial" w:cs="Arial"/>
          <w:sz w:val="18"/>
          <w:szCs w:val="18"/>
        </w:rPr>
        <w:t xml:space="preserve">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sz w:val="18"/>
          <w:szCs w:val="18"/>
        </w:rPr>
        <w:tab/>
      </w:r>
      <w:proofErr w:type="gramStart"/>
      <w:r w:rsidRPr="00AC73CE">
        <w:rPr>
          <w:rFonts w:ascii="Arial" w:hAnsi="Arial" w:cs="Arial"/>
          <w:sz w:val="18"/>
          <w:szCs w:val="18"/>
        </w:rPr>
        <w:t>donnent</w:t>
      </w:r>
      <w:proofErr w:type="gramEnd"/>
      <w:r w:rsidRPr="00AC73CE">
        <w:rPr>
          <w:rFonts w:ascii="Arial" w:hAnsi="Arial" w:cs="Arial"/>
          <w:sz w:val="18"/>
          <w:szCs w:val="18"/>
        </w:rPr>
        <w:t xml:space="preserve">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000000">
        <w:rPr>
          <w:sz w:val="18"/>
          <w:szCs w:val="18"/>
        </w:rPr>
      </w:r>
      <w:r w:rsidR="00000000">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r>
      <w:proofErr w:type="gramStart"/>
      <w:r w:rsidR="00036500" w:rsidRPr="00AC73CE">
        <w:rPr>
          <w:rFonts w:ascii="Arial" w:hAnsi="Arial" w:cs="Arial"/>
          <w:sz w:val="18"/>
          <w:szCs w:val="18"/>
        </w:rPr>
        <w:t>donnent</w:t>
      </w:r>
      <w:proofErr w:type="gramEnd"/>
      <w:r w:rsidR="00036500" w:rsidRPr="00AC73CE">
        <w:rPr>
          <w:rFonts w:ascii="Arial" w:hAnsi="Arial" w:cs="Arial"/>
          <w:sz w:val="18"/>
          <w:szCs w:val="18"/>
        </w:rPr>
        <w:t xml:space="preserve">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E" w14:textId="77777777" w:rsidR="00311860" w:rsidRPr="00AC73CE" w:rsidRDefault="00311860" w:rsidP="009B45B9">
      <w:pPr>
        <w:tabs>
          <w:tab w:val="left" w:pos="851"/>
        </w:tabs>
        <w:ind w:left="1134" w:hanging="850"/>
        <w:rPr>
          <w:rFonts w:ascii="Arial" w:hAnsi="Arial" w:cs="Arial"/>
          <w:sz w:val="18"/>
          <w:szCs w:val="18"/>
        </w:rPr>
      </w:pPr>
    </w:p>
    <w:p w14:paraId="19068C3F" w14:textId="77777777" w:rsidR="00840AA3" w:rsidRPr="00AC73CE" w:rsidRDefault="00840AA3" w:rsidP="006C4338">
      <w:pPr>
        <w:tabs>
          <w:tab w:val="left" w:pos="851"/>
        </w:tabs>
        <w:rPr>
          <w:rFonts w:ascii="Arial" w:hAnsi="Arial" w:cs="Arial"/>
          <w:sz w:val="18"/>
          <w:szCs w:val="18"/>
        </w:rPr>
      </w:pPr>
    </w:p>
    <w:tbl>
      <w:tblPr>
        <w:tblW w:w="0" w:type="auto"/>
        <w:tblInd w:w="-40" w:type="dxa"/>
        <w:tblLayout w:type="fixed"/>
        <w:tblLook w:val="0000" w:firstRow="0" w:lastRow="0" w:firstColumn="0" w:lastColumn="0" w:noHBand="0" w:noVBand="0"/>
      </w:tblPr>
      <w:tblGrid>
        <w:gridCol w:w="4622"/>
        <w:gridCol w:w="2681"/>
        <w:gridCol w:w="3041"/>
      </w:tblGrid>
      <w:tr w:rsidR="00332B12" w:rsidRPr="00AC73CE" w14:paraId="19068C44" w14:textId="77777777" w:rsidTr="00AB405B">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proofErr w:type="gramStart"/>
            <w:r w:rsidRPr="00AC73CE">
              <w:rPr>
                <w:rFonts w:ascii="Arial" w:hAnsi="Arial" w:cs="Arial"/>
                <w:b/>
                <w:bCs/>
                <w:sz w:val="18"/>
                <w:szCs w:val="18"/>
              </w:rPr>
              <w:t>du</w:t>
            </w:r>
            <w:proofErr w:type="gramEnd"/>
            <w:r w:rsidRPr="00AC73CE">
              <w:rPr>
                <w:rFonts w:ascii="Arial" w:hAnsi="Arial" w:cs="Arial"/>
                <w:b/>
                <w:bCs/>
                <w:sz w:val="18"/>
                <w:szCs w:val="18"/>
              </w:rPr>
              <w:t xml:space="preserve">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D27DE8">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AB405B">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6996C8A7" w14:textId="77777777" w:rsidR="0073142C" w:rsidRDefault="0073142C" w:rsidP="00AB405B">
      <w:pPr>
        <w:tabs>
          <w:tab w:val="left" w:pos="1330"/>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3" w14:textId="77777777" w:rsidR="009B1CD0" w:rsidRPr="00AC73CE" w:rsidRDefault="009B1CD0" w:rsidP="006C4338">
      <w:pPr>
        <w:tabs>
          <w:tab w:val="left" w:pos="851"/>
        </w:tabs>
        <w:rPr>
          <w:sz w:val="18"/>
          <w:szCs w:val="18"/>
        </w:rPr>
      </w:pPr>
    </w:p>
    <w:p w14:paraId="19068C54" w14:textId="77777777" w:rsidR="009B1CD0" w:rsidRPr="00AC73CE" w:rsidRDefault="009B1CD0" w:rsidP="006C4338">
      <w:pPr>
        <w:tabs>
          <w:tab w:val="left" w:pos="851"/>
        </w:tabs>
        <w:rPr>
          <w:sz w:val="18"/>
          <w:szCs w:val="18"/>
        </w:rPr>
      </w:pPr>
    </w:p>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proofErr w:type="gramEnd"/>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w:t>
      </w:r>
      <w:proofErr w:type="gramEnd"/>
      <w:r w:rsidRPr="00AC73CE">
        <w:rPr>
          <w:rFonts w:ascii="Arial" w:hAnsi="Arial" w:cs="Arial"/>
          <w:sz w:val="18"/>
          <w:szCs w:val="18"/>
        </w:rPr>
        <w:t>,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19068C5E" w14:textId="77777777" w:rsidR="009B1CD0" w:rsidRPr="00AC73CE" w:rsidRDefault="009B1CD0" w:rsidP="0083205E">
      <w:pPr>
        <w:tabs>
          <w:tab w:val="left" w:pos="851"/>
        </w:tabs>
        <w:jc w:val="both"/>
        <w:rPr>
          <w:rFonts w:ascii="Arial" w:hAnsi="Arial" w:cs="Arial"/>
          <w:sz w:val="18"/>
          <w:szCs w:val="18"/>
        </w:rPr>
      </w:pP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6D" w14:textId="77777777" w:rsidR="00D27DE8" w:rsidRPr="00AC73CE"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19068C70" w14:textId="77777777" w:rsidR="00E93FEE" w:rsidRPr="00AC73CE" w:rsidRDefault="00E93FEE" w:rsidP="00E93FEE">
      <w:pPr>
        <w:pStyle w:val="fcase2metab"/>
        <w:rPr>
          <w:rFonts w:ascii="Arial" w:hAnsi="Arial" w:cs="Arial"/>
          <w:b/>
          <w:sz w:val="18"/>
          <w:szCs w:val="18"/>
        </w:rPr>
      </w:pP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5" w14:textId="77777777" w:rsidR="009B1CD0" w:rsidRPr="00AC73CE" w:rsidRDefault="009B1CD0" w:rsidP="009B45B9">
      <w:pPr>
        <w:pStyle w:val="fcase2metab"/>
        <w:rPr>
          <w:rFonts w:ascii="Arial" w:hAnsi="Arial" w:cs="Arial"/>
          <w:sz w:val="18"/>
          <w:szCs w:val="18"/>
        </w:rPr>
      </w:pP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p w14:paraId="42502F23" w14:textId="77777777" w:rsidR="001D6D31" w:rsidRDefault="001D6D31" w:rsidP="00E93FEE">
      <w:pPr>
        <w:pStyle w:val="fcase2metab"/>
        <w:ind w:left="0" w:firstLine="0"/>
        <w:rPr>
          <w:rFonts w:ascii="Arial" w:hAnsi="Arial" w:cs="Arial"/>
          <w:b/>
          <w:sz w:val="18"/>
          <w:szCs w:val="18"/>
        </w:rPr>
      </w:pPr>
    </w:p>
    <w:p w14:paraId="73154D77" w14:textId="77777777" w:rsidR="001D6D31" w:rsidRDefault="001D6D31" w:rsidP="00E93FEE">
      <w:pPr>
        <w:pStyle w:val="fcase2metab"/>
        <w:ind w:left="0" w:firstLine="0"/>
        <w:rPr>
          <w:rFonts w:ascii="Arial" w:hAnsi="Arial" w:cs="Arial"/>
          <w:b/>
          <w:sz w:val="18"/>
          <w:szCs w:val="18"/>
        </w:rPr>
      </w:pPr>
    </w:p>
    <w:p w14:paraId="0F3CA433" w14:textId="77777777" w:rsidR="001D6D31" w:rsidRDefault="001D6D31" w:rsidP="00E93FEE">
      <w:pPr>
        <w:pStyle w:val="fcase2metab"/>
        <w:ind w:left="0" w:firstLine="0"/>
        <w:rPr>
          <w:rFonts w:ascii="Arial" w:hAnsi="Arial" w:cs="Arial"/>
          <w:b/>
          <w:sz w:val="18"/>
          <w:szCs w:val="18"/>
        </w:rPr>
      </w:pPr>
    </w:p>
    <w:p w14:paraId="0D711CB4" w14:textId="77777777" w:rsidR="001D6D31" w:rsidRDefault="001D6D31" w:rsidP="00E93FEE">
      <w:pPr>
        <w:pStyle w:val="fcase2metab"/>
        <w:ind w:left="0" w:firstLine="0"/>
        <w:rPr>
          <w:rFonts w:ascii="Arial" w:hAnsi="Arial" w:cs="Arial"/>
          <w:b/>
          <w:sz w:val="18"/>
          <w:szCs w:val="18"/>
        </w:rPr>
      </w:pPr>
    </w:p>
    <w:p w14:paraId="4ECEB7F7" w14:textId="77777777" w:rsidR="0075326D" w:rsidRDefault="0075326D" w:rsidP="00E93FEE">
      <w:pPr>
        <w:pStyle w:val="fcase2metab"/>
        <w:ind w:left="0" w:firstLine="0"/>
        <w:rPr>
          <w:rFonts w:ascii="Arial" w:hAnsi="Arial" w:cs="Arial"/>
          <w:b/>
          <w:sz w:val="18"/>
          <w:szCs w:val="18"/>
        </w:rPr>
      </w:pPr>
    </w:p>
    <w:p w14:paraId="6AAA3CDF" w14:textId="77777777" w:rsidR="0075326D" w:rsidRDefault="0075326D" w:rsidP="00E93FEE">
      <w:pPr>
        <w:pStyle w:val="fcase2metab"/>
        <w:ind w:left="0" w:firstLine="0"/>
        <w:rPr>
          <w:rFonts w:ascii="Arial" w:hAnsi="Arial" w:cs="Arial"/>
          <w:b/>
          <w:sz w:val="18"/>
          <w:szCs w:val="18"/>
        </w:rPr>
      </w:pPr>
    </w:p>
    <w:p w14:paraId="50ABA209" w14:textId="77777777" w:rsidR="001D6D31" w:rsidRDefault="001D6D31" w:rsidP="00E93FEE">
      <w:pPr>
        <w:pStyle w:val="fcase2metab"/>
        <w:ind w:left="0" w:firstLine="0"/>
        <w:rPr>
          <w:rFonts w:ascii="Arial" w:hAnsi="Arial" w:cs="Arial"/>
          <w:b/>
          <w:sz w:val="18"/>
          <w:szCs w:val="18"/>
        </w:rPr>
      </w:pPr>
    </w:p>
    <w:p w14:paraId="74E8AB32" w14:textId="77777777" w:rsidR="001D6D31" w:rsidRDefault="001D6D31" w:rsidP="00E93FEE">
      <w:pPr>
        <w:pStyle w:val="fcase2metab"/>
        <w:ind w:left="0" w:firstLine="0"/>
        <w:rPr>
          <w:rFonts w:ascii="Arial" w:hAnsi="Arial" w:cs="Arial"/>
          <w:b/>
          <w:sz w:val="18"/>
          <w:szCs w:val="18"/>
        </w:rPr>
      </w:pPr>
    </w:p>
    <w:p w14:paraId="21AC96CB" w14:textId="77777777" w:rsidR="001D6D31" w:rsidRDefault="001D6D31" w:rsidP="00E93FEE">
      <w:pPr>
        <w:pStyle w:val="fcase2metab"/>
        <w:ind w:left="0" w:firstLine="0"/>
        <w:rPr>
          <w:rFonts w:ascii="Arial" w:hAnsi="Arial" w:cs="Arial"/>
          <w:b/>
          <w:sz w:val="18"/>
          <w:szCs w:val="18"/>
        </w:rPr>
      </w:pPr>
    </w:p>
    <w:p w14:paraId="26AA7918" w14:textId="77777777" w:rsidR="001D6D31" w:rsidRDefault="001D6D31" w:rsidP="00E93FEE">
      <w:pPr>
        <w:pStyle w:val="fcase2metab"/>
        <w:ind w:left="0" w:firstLine="0"/>
        <w:rPr>
          <w:rFonts w:ascii="Arial" w:hAnsi="Arial" w:cs="Arial"/>
          <w:b/>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1D6D31">
        <w:tc>
          <w:tcPr>
            <w:tcW w:w="10277" w:type="dxa"/>
            <w:shd w:val="solid" w:color="66CCFF" w:fill="auto"/>
          </w:tcPr>
          <w:p w14:paraId="19068C7A" w14:textId="415BC7C7"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lastRenderedPageBreak/>
              <w:t>E - Décision du pouvoir adjudicateur</w:t>
            </w:r>
            <w:r w:rsidR="001E45BD">
              <w:rPr>
                <w:rFonts w:ascii="Arial" w:hAnsi="Arial" w:cs="Arial"/>
                <w:b/>
                <w:sz w:val="18"/>
                <w:szCs w:val="18"/>
              </w:rPr>
              <w:t>.</w:t>
            </w:r>
            <w:r w:rsidRPr="00AC73CE">
              <w:rPr>
                <w:rFonts w:ascii="Arial" w:hAnsi="Arial" w:cs="Arial"/>
                <w:b/>
                <w:sz w:val="18"/>
                <w:szCs w:val="18"/>
              </w:rPr>
              <w:t xml:space="preserve"> </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w:t>
      </w:r>
      <w:proofErr w:type="gramStart"/>
      <w:r w:rsidR="009B1CD0" w:rsidRPr="00AC73CE">
        <w:rPr>
          <w:rFonts w:ascii="Arial" w:hAnsi="Arial" w:cs="Arial"/>
          <w:sz w:val="18"/>
          <w:szCs w:val="18"/>
        </w:rPr>
        <w:t>… ,</w:t>
      </w:r>
      <w:proofErr w:type="gramEnd"/>
      <w:r w:rsidR="009B1CD0" w:rsidRPr="00AC73CE">
        <w:rPr>
          <w:rFonts w:ascii="Arial" w:hAnsi="Arial" w:cs="Arial"/>
          <w:sz w:val="18"/>
          <w:szCs w:val="18"/>
        </w:rPr>
        <w:t xml:space="preserve">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77E802C" w14:textId="5C7AFBAE" w:rsidR="00DD72BC" w:rsidRDefault="005276E2" w:rsidP="00FC2B15">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niversité</w:t>
      </w:r>
      <w:r w:rsidR="0075326D">
        <w:rPr>
          <w:rStyle w:val="normaltextrun"/>
          <w:rFonts w:ascii="Arial" w:hAnsi="Arial" w:cs="Arial"/>
          <w:b/>
          <w:bCs/>
          <w:sz w:val="20"/>
          <w:szCs w:val="20"/>
        </w:rPr>
        <w:br/>
      </w:r>
      <w:r w:rsidR="00DD72BC">
        <w:rPr>
          <w:rStyle w:val="normaltextrun"/>
          <w:rFonts w:ascii="Arial" w:hAnsi="Arial" w:cs="Arial"/>
          <w:b/>
          <w:bCs/>
          <w:sz w:val="20"/>
          <w:szCs w:val="20"/>
        </w:rPr>
        <w:t>Paris 1</w:t>
      </w:r>
      <w:r w:rsidR="00DD72BC">
        <w:rPr>
          <w:rStyle w:val="eop"/>
          <w:rFonts w:ascii="Arial" w:hAnsi="Arial" w:cs="Arial"/>
          <w:sz w:val="20"/>
          <w:szCs w:val="20"/>
        </w:rPr>
        <w:t>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p w14:paraId="19068C94" w14:textId="265BCB00" w:rsidR="009B1CD0" w:rsidRDefault="009B1CD0" w:rsidP="00DD72BC">
      <w:pPr>
        <w:tabs>
          <w:tab w:val="left" w:pos="851"/>
        </w:tabs>
        <w:ind w:left="6804"/>
        <w:jc w:val="center"/>
      </w:pP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C5EC0C" w14:textId="77777777" w:rsidR="00C454D5" w:rsidRDefault="00C454D5">
      <w:r>
        <w:separator/>
      </w:r>
    </w:p>
  </w:endnote>
  <w:endnote w:type="continuationSeparator" w:id="0">
    <w:p w14:paraId="3D627F12" w14:textId="77777777" w:rsidR="00C454D5" w:rsidRDefault="00C454D5">
      <w:r>
        <w:continuationSeparator/>
      </w:r>
    </w:p>
  </w:endnote>
  <w:endnote w:type="continuationNotice" w:id="1">
    <w:p w14:paraId="6B98F747" w14:textId="77777777" w:rsidR="00C454D5" w:rsidRDefault="00C454D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17EB3DA6"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 xml:space="preserve">Lot </w:t>
          </w:r>
          <w:r w:rsidR="00A92269">
            <w:rPr>
              <w:rFonts w:ascii="Arial" w:hAnsi="Arial" w:cs="Arial"/>
              <w:b/>
              <w:i/>
            </w:rPr>
            <w:t>8</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4D1C949" w14:textId="77777777" w:rsidR="00C454D5" w:rsidRDefault="00C454D5">
      <w:r>
        <w:separator/>
      </w:r>
    </w:p>
  </w:footnote>
  <w:footnote w:type="continuationSeparator" w:id="0">
    <w:p w14:paraId="3AC89A40" w14:textId="77777777" w:rsidR="00C454D5" w:rsidRDefault="00C454D5">
      <w:r>
        <w:continuationSeparator/>
      </w:r>
    </w:p>
  </w:footnote>
  <w:footnote w:type="continuationNotice" w:id="1">
    <w:p w14:paraId="6EAEB556" w14:textId="77777777" w:rsidR="00C454D5" w:rsidRDefault="00C454D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4A6"/>
    <w:rsid w:val="00012DB3"/>
    <w:rsid w:val="000160C3"/>
    <w:rsid w:val="0002233B"/>
    <w:rsid w:val="00036500"/>
    <w:rsid w:val="000502FC"/>
    <w:rsid w:val="000542B5"/>
    <w:rsid w:val="00062D57"/>
    <w:rsid w:val="000654CE"/>
    <w:rsid w:val="00070DA8"/>
    <w:rsid w:val="0007287E"/>
    <w:rsid w:val="00073564"/>
    <w:rsid w:val="00081C4F"/>
    <w:rsid w:val="000828E1"/>
    <w:rsid w:val="00092D29"/>
    <w:rsid w:val="000939DC"/>
    <w:rsid w:val="0009684B"/>
    <w:rsid w:val="000A2E05"/>
    <w:rsid w:val="000B0FD3"/>
    <w:rsid w:val="000B2F7C"/>
    <w:rsid w:val="000B6CD0"/>
    <w:rsid w:val="000D3F38"/>
    <w:rsid w:val="000D45F0"/>
    <w:rsid w:val="000E0020"/>
    <w:rsid w:val="000E5BF9"/>
    <w:rsid w:val="000E67B7"/>
    <w:rsid w:val="000E726E"/>
    <w:rsid w:val="000F4B71"/>
    <w:rsid w:val="0011403E"/>
    <w:rsid w:val="00122C6E"/>
    <w:rsid w:val="0013233E"/>
    <w:rsid w:val="00166B56"/>
    <w:rsid w:val="0017171C"/>
    <w:rsid w:val="00176C36"/>
    <w:rsid w:val="00182098"/>
    <w:rsid w:val="001A4FA7"/>
    <w:rsid w:val="001B24A2"/>
    <w:rsid w:val="001B4327"/>
    <w:rsid w:val="001C40C0"/>
    <w:rsid w:val="001C4170"/>
    <w:rsid w:val="001C5001"/>
    <w:rsid w:val="001C733C"/>
    <w:rsid w:val="001D6D31"/>
    <w:rsid w:val="001E45BD"/>
    <w:rsid w:val="001E61F4"/>
    <w:rsid w:val="001F2149"/>
    <w:rsid w:val="0020264E"/>
    <w:rsid w:val="002030D2"/>
    <w:rsid w:val="00204F96"/>
    <w:rsid w:val="0021527A"/>
    <w:rsid w:val="0021797C"/>
    <w:rsid w:val="00225A1A"/>
    <w:rsid w:val="002305B2"/>
    <w:rsid w:val="0024018F"/>
    <w:rsid w:val="00240D92"/>
    <w:rsid w:val="00246224"/>
    <w:rsid w:val="00250667"/>
    <w:rsid w:val="00254728"/>
    <w:rsid w:val="00256000"/>
    <w:rsid w:val="002613D2"/>
    <w:rsid w:val="00265277"/>
    <w:rsid w:val="00265E3E"/>
    <w:rsid w:val="0027630D"/>
    <w:rsid w:val="002904AF"/>
    <w:rsid w:val="00290E6E"/>
    <w:rsid w:val="0029258F"/>
    <w:rsid w:val="0029708A"/>
    <w:rsid w:val="0029710F"/>
    <w:rsid w:val="00297804"/>
    <w:rsid w:val="002A08B7"/>
    <w:rsid w:val="002A3798"/>
    <w:rsid w:val="002B2C8E"/>
    <w:rsid w:val="002B6510"/>
    <w:rsid w:val="002C0CAB"/>
    <w:rsid w:val="002C2CA3"/>
    <w:rsid w:val="002C3047"/>
    <w:rsid w:val="002C49FF"/>
    <w:rsid w:val="002C4B3E"/>
    <w:rsid w:val="002C6681"/>
    <w:rsid w:val="002C79D6"/>
    <w:rsid w:val="002D3448"/>
    <w:rsid w:val="00303E13"/>
    <w:rsid w:val="00311860"/>
    <w:rsid w:val="0031198B"/>
    <w:rsid w:val="0031447E"/>
    <w:rsid w:val="0032601A"/>
    <w:rsid w:val="00332B12"/>
    <w:rsid w:val="0034218B"/>
    <w:rsid w:val="0034397E"/>
    <w:rsid w:val="00354C04"/>
    <w:rsid w:val="00361287"/>
    <w:rsid w:val="00367776"/>
    <w:rsid w:val="00371658"/>
    <w:rsid w:val="003721FA"/>
    <w:rsid w:val="003820CA"/>
    <w:rsid w:val="00383B7D"/>
    <w:rsid w:val="00385B1E"/>
    <w:rsid w:val="00385E76"/>
    <w:rsid w:val="0039049E"/>
    <w:rsid w:val="003A49B8"/>
    <w:rsid w:val="003A4C9B"/>
    <w:rsid w:val="003A7940"/>
    <w:rsid w:val="003B4B17"/>
    <w:rsid w:val="003B7A8E"/>
    <w:rsid w:val="003B7AB8"/>
    <w:rsid w:val="003C45AC"/>
    <w:rsid w:val="003D3A6E"/>
    <w:rsid w:val="003F0814"/>
    <w:rsid w:val="003F7901"/>
    <w:rsid w:val="00417046"/>
    <w:rsid w:val="00421834"/>
    <w:rsid w:val="004354C0"/>
    <w:rsid w:val="0043706E"/>
    <w:rsid w:val="0043747C"/>
    <w:rsid w:val="004406D1"/>
    <w:rsid w:val="00442295"/>
    <w:rsid w:val="004449E8"/>
    <w:rsid w:val="0044597F"/>
    <w:rsid w:val="00446AD1"/>
    <w:rsid w:val="0045307B"/>
    <w:rsid w:val="0046052F"/>
    <w:rsid w:val="00466646"/>
    <w:rsid w:val="00475AF2"/>
    <w:rsid w:val="00486B8D"/>
    <w:rsid w:val="00491F7A"/>
    <w:rsid w:val="00492A3D"/>
    <w:rsid w:val="0049711A"/>
    <w:rsid w:val="004A0B8D"/>
    <w:rsid w:val="004A3FD1"/>
    <w:rsid w:val="004A7169"/>
    <w:rsid w:val="004B3A62"/>
    <w:rsid w:val="004B4972"/>
    <w:rsid w:val="004C3B89"/>
    <w:rsid w:val="004D040D"/>
    <w:rsid w:val="004D27B3"/>
    <w:rsid w:val="004D7F7C"/>
    <w:rsid w:val="004E61BC"/>
    <w:rsid w:val="004E75A6"/>
    <w:rsid w:val="004F45F4"/>
    <w:rsid w:val="004F73CA"/>
    <w:rsid w:val="00514DAF"/>
    <w:rsid w:val="005276E2"/>
    <w:rsid w:val="00532EC7"/>
    <w:rsid w:val="0053395A"/>
    <w:rsid w:val="00540C84"/>
    <w:rsid w:val="00541CA3"/>
    <w:rsid w:val="00542708"/>
    <w:rsid w:val="00543AAE"/>
    <w:rsid w:val="005546A9"/>
    <w:rsid w:val="005601E2"/>
    <w:rsid w:val="00570D8C"/>
    <w:rsid w:val="00574F1D"/>
    <w:rsid w:val="00575014"/>
    <w:rsid w:val="005846FB"/>
    <w:rsid w:val="00593A88"/>
    <w:rsid w:val="005A4A3B"/>
    <w:rsid w:val="005A4CB5"/>
    <w:rsid w:val="005D0610"/>
    <w:rsid w:val="005E7F4B"/>
    <w:rsid w:val="005F4737"/>
    <w:rsid w:val="005F486D"/>
    <w:rsid w:val="00610592"/>
    <w:rsid w:val="0061068C"/>
    <w:rsid w:val="006115F5"/>
    <w:rsid w:val="006269F5"/>
    <w:rsid w:val="00640C1E"/>
    <w:rsid w:val="006439A9"/>
    <w:rsid w:val="0064560F"/>
    <w:rsid w:val="00647266"/>
    <w:rsid w:val="00660727"/>
    <w:rsid w:val="00662C24"/>
    <w:rsid w:val="006802CE"/>
    <w:rsid w:val="00683CE2"/>
    <w:rsid w:val="00691426"/>
    <w:rsid w:val="00692ACE"/>
    <w:rsid w:val="00695D85"/>
    <w:rsid w:val="006B2BDF"/>
    <w:rsid w:val="006B40C8"/>
    <w:rsid w:val="006C0FBA"/>
    <w:rsid w:val="006C4338"/>
    <w:rsid w:val="006E15E5"/>
    <w:rsid w:val="006E7334"/>
    <w:rsid w:val="006F304F"/>
    <w:rsid w:val="006F3DF9"/>
    <w:rsid w:val="006F4C81"/>
    <w:rsid w:val="00700376"/>
    <w:rsid w:val="00701D89"/>
    <w:rsid w:val="0070312D"/>
    <w:rsid w:val="00705D3D"/>
    <w:rsid w:val="007060E5"/>
    <w:rsid w:val="00710FD6"/>
    <w:rsid w:val="0072266F"/>
    <w:rsid w:val="00724D32"/>
    <w:rsid w:val="007300A6"/>
    <w:rsid w:val="0073142C"/>
    <w:rsid w:val="00752068"/>
    <w:rsid w:val="0075326D"/>
    <w:rsid w:val="007549E7"/>
    <w:rsid w:val="00756061"/>
    <w:rsid w:val="00757151"/>
    <w:rsid w:val="007727DF"/>
    <w:rsid w:val="00780D81"/>
    <w:rsid w:val="007909E0"/>
    <w:rsid w:val="00792693"/>
    <w:rsid w:val="00792899"/>
    <w:rsid w:val="0079785C"/>
    <w:rsid w:val="007A2CCD"/>
    <w:rsid w:val="007A586D"/>
    <w:rsid w:val="007C2160"/>
    <w:rsid w:val="007C41EE"/>
    <w:rsid w:val="007D7A65"/>
    <w:rsid w:val="007F1E35"/>
    <w:rsid w:val="007F37CB"/>
    <w:rsid w:val="007F642B"/>
    <w:rsid w:val="007F67DF"/>
    <w:rsid w:val="007F68A6"/>
    <w:rsid w:val="007F7340"/>
    <w:rsid w:val="00803292"/>
    <w:rsid w:val="00803907"/>
    <w:rsid w:val="0080426A"/>
    <w:rsid w:val="008056D1"/>
    <w:rsid w:val="008113E9"/>
    <w:rsid w:val="008166A6"/>
    <w:rsid w:val="008217C0"/>
    <w:rsid w:val="00823E73"/>
    <w:rsid w:val="008310C0"/>
    <w:rsid w:val="0083205E"/>
    <w:rsid w:val="00836565"/>
    <w:rsid w:val="00840AA3"/>
    <w:rsid w:val="00841B04"/>
    <w:rsid w:val="00843F71"/>
    <w:rsid w:val="00844DAA"/>
    <w:rsid w:val="00853DFE"/>
    <w:rsid w:val="0086223B"/>
    <w:rsid w:val="00870588"/>
    <w:rsid w:val="008723BA"/>
    <w:rsid w:val="00873F2D"/>
    <w:rsid w:val="00877E18"/>
    <w:rsid w:val="0088206B"/>
    <w:rsid w:val="00886D56"/>
    <w:rsid w:val="008A18EA"/>
    <w:rsid w:val="008A1B03"/>
    <w:rsid w:val="008B5BB0"/>
    <w:rsid w:val="008C39DB"/>
    <w:rsid w:val="008C57E7"/>
    <w:rsid w:val="008C657D"/>
    <w:rsid w:val="008D253B"/>
    <w:rsid w:val="008D40CB"/>
    <w:rsid w:val="008D7AA5"/>
    <w:rsid w:val="008E1344"/>
    <w:rsid w:val="008E16B3"/>
    <w:rsid w:val="009023C7"/>
    <w:rsid w:val="0090259E"/>
    <w:rsid w:val="00902D3E"/>
    <w:rsid w:val="00903770"/>
    <w:rsid w:val="009165C3"/>
    <w:rsid w:val="00917746"/>
    <w:rsid w:val="00923CBF"/>
    <w:rsid w:val="0092681B"/>
    <w:rsid w:val="00934503"/>
    <w:rsid w:val="00937573"/>
    <w:rsid w:val="00943A8C"/>
    <w:rsid w:val="009447C7"/>
    <w:rsid w:val="009561BD"/>
    <w:rsid w:val="00960959"/>
    <w:rsid w:val="009742FC"/>
    <w:rsid w:val="0097491F"/>
    <w:rsid w:val="00983FF3"/>
    <w:rsid w:val="00991714"/>
    <w:rsid w:val="00991A35"/>
    <w:rsid w:val="0099256B"/>
    <w:rsid w:val="00994443"/>
    <w:rsid w:val="009A0B9C"/>
    <w:rsid w:val="009A2215"/>
    <w:rsid w:val="009A2511"/>
    <w:rsid w:val="009B0A13"/>
    <w:rsid w:val="009B1CD0"/>
    <w:rsid w:val="009B45B9"/>
    <w:rsid w:val="009B647D"/>
    <w:rsid w:val="009B69B6"/>
    <w:rsid w:val="009C465A"/>
    <w:rsid w:val="009D0D65"/>
    <w:rsid w:val="009D2919"/>
    <w:rsid w:val="009D46DF"/>
    <w:rsid w:val="009D520C"/>
    <w:rsid w:val="009D7F75"/>
    <w:rsid w:val="009E4493"/>
    <w:rsid w:val="009E5D36"/>
    <w:rsid w:val="00A0148F"/>
    <w:rsid w:val="00A02DEA"/>
    <w:rsid w:val="00A14206"/>
    <w:rsid w:val="00A1733F"/>
    <w:rsid w:val="00A27911"/>
    <w:rsid w:val="00A5262C"/>
    <w:rsid w:val="00A53DC8"/>
    <w:rsid w:val="00A571B7"/>
    <w:rsid w:val="00A60D1D"/>
    <w:rsid w:val="00A62822"/>
    <w:rsid w:val="00A65FCA"/>
    <w:rsid w:val="00A70C95"/>
    <w:rsid w:val="00A7578C"/>
    <w:rsid w:val="00A851FA"/>
    <w:rsid w:val="00A862DB"/>
    <w:rsid w:val="00A87701"/>
    <w:rsid w:val="00A92269"/>
    <w:rsid w:val="00AB1193"/>
    <w:rsid w:val="00AB405B"/>
    <w:rsid w:val="00AB5230"/>
    <w:rsid w:val="00AC73CE"/>
    <w:rsid w:val="00AC7AC5"/>
    <w:rsid w:val="00AC7B14"/>
    <w:rsid w:val="00AE0399"/>
    <w:rsid w:val="00AE1CC7"/>
    <w:rsid w:val="00AE2FCB"/>
    <w:rsid w:val="00AE3F7F"/>
    <w:rsid w:val="00AE5B2B"/>
    <w:rsid w:val="00AE5F0A"/>
    <w:rsid w:val="00AE7831"/>
    <w:rsid w:val="00AF2630"/>
    <w:rsid w:val="00AF432A"/>
    <w:rsid w:val="00AF6570"/>
    <w:rsid w:val="00B04373"/>
    <w:rsid w:val="00B054DA"/>
    <w:rsid w:val="00B272A1"/>
    <w:rsid w:val="00B3269F"/>
    <w:rsid w:val="00B5192A"/>
    <w:rsid w:val="00B56E5E"/>
    <w:rsid w:val="00B66A3B"/>
    <w:rsid w:val="00B70015"/>
    <w:rsid w:val="00B7544F"/>
    <w:rsid w:val="00B821AC"/>
    <w:rsid w:val="00B87564"/>
    <w:rsid w:val="00BA44E5"/>
    <w:rsid w:val="00BA5C5C"/>
    <w:rsid w:val="00BB1317"/>
    <w:rsid w:val="00BB184D"/>
    <w:rsid w:val="00BB35D6"/>
    <w:rsid w:val="00BD3D30"/>
    <w:rsid w:val="00BE01CB"/>
    <w:rsid w:val="00BE5B2C"/>
    <w:rsid w:val="00BE6078"/>
    <w:rsid w:val="00BF0798"/>
    <w:rsid w:val="00BF5A86"/>
    <w:rsid w:val="00BF6348"/>
    <w:rsid w:val="00C11FDD"/>
    <w:rsid w:val="00C3469F"/>
    <w:rsid w:val="00C454D5"/>
    <w:rsid w:val="00C679E2"/>
    <w:rsid w:val="00C734BD"/>
    <w:rsid w:val="00C75708"/>
    <w:rsid w:val="00C76A8D"/>
    <w:rsid w:val="00C91060"/>
    <w:rsid w:val="00C911FE"/>
    <w:rsid w:val="00C92B13"/>
    <w:rsid w:val="00C94209"/>
    <w:rsid w:val="00C95D03"/>
    <w:rsid w:val="00CB269D"/>
    <w:rsid w:val="00CB3568"/>
    <w:rsid w:val="00CB4C93"/>
    <w:rsid w:val="00CC43FA"/>
    <w:rsid w:val="00CC54C5"/>
    <w:rsid w:val="00CC7140"/>
    <w:rsid w:val="00CD185D"/>
    <w:rsid w:val="00CD46CC"/>
    <w:rsid w:val="00CE047C"/>
    <w:rsid w:val="00CF175F"/>
    <w:rsid w:val="00CF1824"/>
    <w:rsid w:val="00D01CC6"/>
    <w:rsid w:val="00D13CE7"/>
    <w:rsid w:val="00D23B11"/>
    <w:rsid w:val="00D27DE8"/>
    <w:rsid w:val="00D46BC7"/>
    <w:rsid w:val="00D515B3"/>
    <w:rsid w:val="00D560AB"/>
    <w:rsid w:val="00D60E7F"/>
    <w:rsid w:val="00D75D8C"/>
    <w:rsid w:val="00D75F27"/>
    <w:rsid w:val="00D761A5"/>
    <w:rsid w:val="00D80DED"/>
    <w:rsid w:val="00D92856"/>
    <w:rsid w:val="00DA31BB"/>
    <w:rsid w:val="00DB2087"/>
    <w:rsid w:val="00DB3556"/>
    <w:rsid w:val="00DB365D"/>
    <w:rsid w:val="00DB77EB"/>
    <w:rsid w:val="00DD72BC"/>
    <w:rsid w:val="00DE2B90"/>
    <w:rsid w:val="00DE3259"/>
    <w:rsid w:val="00E02C6B"/>
    <w:rsid w:val="00E07A03"/>
    <w:rsid w:val="00E214B4"/>
    <w:rsid w:val="00E21C16"/>
    <w:rsid w:val="00E351B3"/>
    <w:rsid w:val="00E449E3"/>
    <w:rsid w:val="00E47798"/>
    <w:rsid w:val="00E60000"/>
    <w:rsid w:val="00E67346"/>
    <w:rsid w:val="00E74116"/>
    <w:rsid w:val="00E75CFA"/>
    <w:rsid w:val="00E81276"/>
    <w:rsid w:val="00E914FC"/>
    <w:rsid w:val="00E938E4"/>
    <w:rsid w:val="00E93FEE"/>
    <w:rsid w:val="00E949B6"/>
    <w:rsid w:val="00E97615"/>
    <w:rsid w:val="00EA0C24"/>
    <w:rsid w:val="00EA3915"/>
    <w:rsid w:val="00EA4B75"/>
    <w:rsid w:val="00EA5E3C"/>
    <w:rsid w:val="00EC2A5C"/>
    <w:rsid w:val="00EC3BC0"/>
    <w:rsid w:val="00ED63A6"/>
    <w:rsid w:val="00EE1DEA"/>
    <w:rsid w:val="00F03D4A"/>
    <w:rsid w:val="00F0422C"/>
    <w:rsid w:val="00F05666"/>
    <w:rsid w:val="00F11331"/>
    <w:rsid w:val="00F12082"/>
    <w:rsid w:val="00F1257F"/>
    <w:rsid w:val="00F15512"/>
    <w:rsid w:val="00F15A88"/>
    <w:rsid w:val="00F1656B"/>
    <w:rsid w:val="00F22623"/>
    <w:rsid w:val="00F26B7A"/>
    <w:rsid w:val="00F339A4"/>
    <w:rsid w:val="00F45BAF"/>
    <w:rsid w:val="00F559AE"/>
    <w:rsid w:val="00F61340"/>
    <w:rsid w:val="00F63178"/>
    <w:rsid w:val="00F650D1"/>
    <w:rsid w:val="00F67181"/>
    <w:rsid w:val="00F74E19"/>
    <w:rsid w:val="00F80104"/>
    <w:rsid w:val="00F84FE6"/>
    <w:rsid w:val="00F914EB"/>
    <w:rsid w:val="00F91FBB"/>
    <w:rsid w:val="00FA7F81"/>
    <w:rsid w:val="00FB3C11"/>
    <w:rsid w:val="00FB70A9"/>
    <w:rsid w:val="00FC0A13"/>
    <w:rsid w:val="00FC2B15"/>
    <w:rsid w:val="00FC546B"/>
    <w:rsid w:val="00FD6153"/>
    <w:rsid w:val="00FD68A5"/>
    <w:rsid w:val="00FE2B4F"/>
    <w:rsid w:val="00FE42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2.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4.xml><?xml version="1.0" encoding="utf-8"?>
<ds:datastoreItem xmlns:ds="http://schemas.openxmlformats.org/officeDocument/2006/customXml" ds:itemID="{4615A913-4D31-41EF-862B-CD11644EAE3D}">
  <ds:schemaRefs>
    <ds:schemaRef ds:uri="http://schemas.microsoft.com/office/2006/metadata/longProperties"/>
  </ds:schemaRefs>
</ds:datastoreItem>
</file>

<file path=customXml/itemProps5.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7</TotalTime>
  <Pages>5</Pages>
  <Words>1455</Words>
  <Characters>8007</Characters>
  <Application>Microsoft Office Word</Application>
  <DocSecurity>0</DocSecurity>
  <Lines>66</Lines>
  <Paragraphs>18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13</cp:revision>
  <cp:lastPrinted>2019-03-01T22:34:00Z</cp:lastPrinted>
  <dcterms:created xsi:type="dcterms:W3CDTF">2025-06-26T13:31:00Z</dcterms:created>
  <dcterms:modified xsi:type="dcterms:W3CDTF">2025-07-10T07:57:00Z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